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C5795" w:rsidRDefault="00AC5795">
      <w:pPr>
        <w:rPr>
          <w:rFonts w:ascii="Arial Narrow" w:hAnsi="Arial Narrow"/>
        </w:rPr>
      </w:pPr>
    </w:p>
    <w:tbl>
      <w:tblPr>
        <w:tblW w:w="11057" w:type="dxa"/>
        <w:tblInd w:w="-176" w:type="dxa"/>
        <w:tblLayout w:type="fixed"/>
        <w:tblLook w:val="04A0"/>
      </w:tblPr>
      <w:tblGrid>
        <w:gridCol w:w="9923"/>
        <w:gridCol w:w="1134"/>
      </w:tblGrid>
      <w:tr w:rsidR="00B728E1" w:rsidRPr="001D3AFD" w:rsidTr="00886A8D">
        <w:trPr>
          <w:trHeight w:val="80"/>
        </w:trPr>
        <w:tc>
          <w:tcPr>
            <w:tcW w:w="9923" w:type="dxa"/>
            <w:shd w:val="clear" w:color="auto" w:fill="auto"/>
          </w:tcPr>
          <w:p w:rsidR="00B728E1" w:rsidRPr="00B728E1" w:rsidRDefault="00B728E1" w:rsidP="00B728E1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28E1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ТЕХНИЧЕСКОЕ ЗАДАНИЕ </w:t>
            </w:r>
          </w:p>
          <w:p w:rsidR="00B728E1" w:rsidRPr="00B728E1" w:rsidRDefault="00B728E1" w:rsidP="00B728E1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A486A" w:rsidRPr="009B52F9" w:rsidRDefault="00CA486A" w:rsidP="00CA486A">
            <w:pPr>
              <w:suppressAutoHyphens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О</w:t>
            </w:r>
            <w:r w:rsidRPr="00FD6BF1">
              <w:rPr>
                <w:sz w:val="28"/>
                <w:szCs w:val="28"/>
              </w:rPr>
              <w:t>казани</w:t>
            </w:r>
            <w:r>
              <w:rPr>
                <w:sz w:val="28"/>
                <w:szCs w:val="28"/>
              </w:rPr>
              <w:t>е</w:t>
            </w:r>
            <w:r w:rsidRPr="00FD6B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услуг по сбору и транспортировке промышленных отходов </w:t>
            </w:r>
            <w:r>
              <w:rPr>
                <w:sz w:val="28"/>
                <w:szCs w:val="28"/>
                <w:lang w:val="en-US"/>
              </w:rPr>
              <w:t>I</w:t>
            </w:r>
            <w:r w:rsidRPr="009B52F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V</w:t>
            </w:r>
            <w:r w:rsidRPr="009B52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класса опасности с целью их дальнейшей передачи специализированным организациям для обезвреживания, использования или размещения для объектов Сахалинского ЛПУМТ ООО «Газпром трансгаз Томск»»</w:t>
            </w:r>
          </w:p>
          <w:p w:rsidR="00B728E1" w:rsidRPr="00B728E1" w:rsidRDefault="00B728E1" w:rsidP="00B728E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B728E1" w:rsidRPr="00B728E1" w:rsidRDefault="00B728E1" w:rsidP="00B728E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B728E1">
              <w:rPr>
                <w:sz w:val="28"/>
                <w:szCs w:val="28"/>
                <w:lang w:eastAsia="ru-RU"/>
              </w:rPr>
              <w:t>Общие требования:</w:t>
            </w:r>
          </w:p>
          <w:p w:rsidR="00CA486A" w:rsidRPr="00CA486A" w:rsidRDefault="00B728E1" w:rsidP="00B728E1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uppressAutoHyphens w:val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B728E1">
              <w:rPr>
                <w:rFonts w:eastAsia="Arial Unicode MS"/>
                <w:kern w:val="1"/>
                <w:sz w:val="28"/>
                <w:szCs w:val="28"/>
                <w:lang w:eastAsia="en-US"/>
              </w:rPr>
              <w:t xml:space="preserve">Контрагент должен </w:t>
            </w:r>
            <w:r w:rsidR="00CA486A">
              <w:rPr>
                <w:rFonts w:eastAsia="Arial Unicode MS"/>
                <w:kern w:val="1"/>
                <w:sz w:val="28"/>
                <w:szCs w:val="28"/>
                <w:lang w:eastAsia="en-US"/>
              </w:rPr>
              <w:t xml:space="preserve">находиться на территории Сахалинской области с дополнительным расположением </w:t>
            </w:r>
            <w:r w:rsidR="0084121A">
              <w:rPr>
                <w:rFonts w:eastAsia="Arial Unicode MS"/>
                <w:kern w:val="1"/>
                <w:sz w:val="28"/>
                <w:szCs w:val="28"/>
                <w:lang w:eastAsia="en-US"/>
              </w:rPr>
              <w:t xml:space="preserve">производственных </w:t>
            </w:r>
            <w:r w:rsidR="00CA486A">
              <w:rPr>
                <w:rFonts w:eastAsia="Arial Unicode MS"/>
                <w:kern w:val="1"/>
                <w:sz w:val="28"/>
                <w:szCs w:val="28"/>
                <w:lang w:eastAsia="en-US"/>
              </w:rPr>
              <w:t xml:space="preserve">баз обслуживания в </w:t>
            </w:r>
            <w:proofErr w:type="spellStart"/>
            <w:r w:rsidR="00CA486A">
              <w:rPr>
                <w:rFonts w:eastAsia="Arial Unicode MS"/>
                <w:kern w:val="1"/>
                <w:sz w:val="28"/>
                <w:szCs w:val="28"/>
                <w:lang w:eastAsia="en-US"/>
              </w:rPr>
              <w:t>Ногликском</w:t>
            </w:r>
            <w:proofErr w:type="spellEnd"/>
            <w:r w:rsidR="00CA486A">
              <w:rPr>
                <w:rFonts w:eastAsia="Arial Unicode MS"/>
                <w:kern w:val="1"/>
                <w:sz w:val="28"/>
                <w:szCs w:val="28"/>
                <w:lang w:eastAsia="en-US"/>
              </w:rPr>
              <w:t xml:space="preserve"> и Южно-Сахалинском районах.</w:t>
            </w:r>
          </w:p>
          <w:p w:rsidR="00B728E1" w:rsidRPr="00B728E1" w:rsidRDefault="00CA486A" w:rsidP="00B728E1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uppressAutoHyphens w:val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Контрагент должен иметь лицензию на осуществление деятельности по сбору, использованию, обезвреживанию, транспортировке и размещению отходов </w:t>
            </w:r>
            <w:r>
              <w:rPr>
                <w:sz w:val="28"/>
                <w:szCs w:val="28"/>
                <w:lang w:val="en-US"/>
              </w:rPr>
              <w:t>I</w:t>
            </w:r>
            <w:r w:rsidRPr="00CA486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IV</w:t>
            </w:r>
            <w:r w:rsidRPr="00CA48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класса опасности, в соответствии с перечнем отходов образующихся от деятельности объектов Сахалинского ЛПУМТ.</w:t>
            </w:r>
          </w:p>
          <w:p w:rsidR="00B728E1" w:rsidRDefault="00CA486A" w:rsidP="00B728E1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uppressAutoHyphens w:val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</w:t>
            </w:r>
            <w:r w:rsidR="00AA6B24">
              <w:rPr>
                <w:sz w:val="28"/>
                <w:szCs w:val="28"/>
              </w:rPr>
              <w:t xml:space="preserve">специализированной </w:t>
            </w:r>
            <w:r>
              <w:rPr>
                <w:sz w:val="28"/>
                <w:szCs w:val="28"/>
              </w:rPr>
              <w:t>техники, обученных лиц на право работы с опасными отхо</w:t>
            </w:r>
            <w:r w:rsidR="00AA6B24">
              <w:rPr>
                <w:sz w:val="28"/>
                <w:szCs w:val="28"/>
              </w:rPr>
              <w:t>дами и оборудования необходимое</w:t>
            </w:r>
            <w:r>
              <w:rPr>
                <w:sz w:val="28"/>
                <w:szCs w:val="28"/>
              </w:rPr>
              <w:t xml:space="preserve"> для перекачки отработанных масел с подземной накопительной емкости.</w:t>
            </w:r>
          </w:p>
          <w:p w:rsidR="00AA6B24" w:rsidRDefault="00AA6B24" w:rsidP="00B728E1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uppressAutoHyphens w:val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Своевременное и качественное выполнение требуемых услуг.</w:t>
            </w:r>
          </w:p>
          <w:p w:rsidR="00AA6B24" w:rsidRPr="00AA6B24" w:rsidRDefault="00AA6B24" w:rsidP="00AA6B24">
            <w:pPr>
              <w:numPr>
                <w:ilvl w:val="0"/>
                <w:numId w:val="13"/>
              </w:numPr>
              <w:tabs>
                <w:tab w:val="left" w:pos="1134"/>
              </w:tabs>
              <w:suppressAutoHyphens w:val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услуг </w:t>
            </w:r>
            <w:r w:rsidRPr="00AA6B24">
              <w:rPr>
                <w:sz w:val="28"/>
                <w:szCs w:val="28"/>
              </w:rPr>
              <w:t xml:space="preserve">в </w:t>
            </w:r>
            <w:r w:rsidR="00DD1519">
              <w:rPr>
                <w:sz w:val="28"/>
                <w:szCs w:val="28"/>
              </w:rPr>
              <w:t>соответствие</w:t>
            </w:r>
            <w:r w:rsidRPr="00AA6B24">
              <w:rPr>
                <w:sz w:val="28"/>
                <w:szCs w:val="28"/>
              </w:rPr>
              <w:t xml:space="preserve"> с типовым договором ООО «Газпром трансгаз Томск».</w:t>
            </w:r>
            <w:bookmarkStart w:id="0" w:name="_GoBack"/>
            <w:bookmarkEnd w:id="0"/>
          </w:p>
          <w:p w:rsidR="00AA6B24" w:rsidRDefault="00AA6B24" w:rsidP="00B728E1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uppressAutoHyphens w:val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особых условий подразумевающих после подписания акта приема-передачи отходов обеими сторонами, переход право собственности на переданные отходы к исполнителю услуг безвозмездно.</w:t>
            </w:r>
          </w:p>
          <w:p w:rsidR="00AA6B24" w:rsidRDefault="00AA6B24" w:rsidP="00B728E1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uppressAutoHyphens w:val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момента передачи права собственности на отходы исполнителю услуг, в обязательном порядке </w:t>
            </w:r>
            <w:r w:rsidR="00F6768D">
              <w:rPr>
                <w:sz w:val="28"/>
                <w:szCs w:val="28"/>
              </w:rPr>
              <w:t>вменяется</w:t>
            </w:r>
            <w:r>
              <w:rPr>
                <w:sz w:val="28"/>
                <w:szCs w:val="28"/>
              </w:rPr>
              <w:t xml:space="preserve"> обязанность по внесению платы за негативное воздействие на окружающую среду, в части платы за размещение отходов производства и потребления</w:t>
            </w:r>
            <w:r w:rsidR="00F6768D">
              <w:rPr>
                <w:sz w:val="28"/>
                <w:szCs w:val="28"/>
              </w:rPr>
              <w:t>, указанных в акте приема-передачи отходов.</w:t>
            </w:r>
          </w:p>
          <w:p w:rsidR="00F6768D" w:rsidRPr="00B728E1" w:rsidRDefault="00F6768D" w:rsidP="00B728E1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uppressAutoHyphens w:val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осуществляется после оказания услуг в течение 30 банковских дней с момента подписания акта приема-передачи.</w:t>
            </w:r>
          </w:p>
          <w:p w:rsidR="00B728E1" w:rsidRPr="00B728E1" w:rsidRDefault="00B728E1" w:rsidP="00B728E1">
            <w:pPr>
              <w:tabs>
                <w:tab w:val="left" w:pos="1134"/>
              </w:tabs>
              <w:suppressAutoHyphens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</w:p>
          <w:p w:rsidR="00B728E1" w:rsidRPr="00B728E1" w:rsidRDefault="00B728E1" w:rsidP="00B728E1">
            <w:pPr>
              <w:tabs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</w:p>
          <w:tbl>
            <w:tblPr>
              <w:tblW w:w="9960" w:type="dxa"/>
              <w:tblLayout w:type="fixed"/>
              <w:tblLook w:val="04A0"/>
            </w:tblPr>
            <w:tblGrid>
              <w:gridCol w:w="4854"/>
              <w:gridCol w:w="5106"/>
            </w:tblGrid>
            <w:tr w:rsidR="00B728E1" w:rsidRPr="00B728E1" w:rsidTr="00FA4F91">
              <w:tc>
                <w:tcPr>
                  <w:tcW w:w="4854" w:type="dxa"/>
                  <w:shd w:val="clear" w:color="auto" w:fill="auto"/>
                </w:tcPr>
                <w:p w:rsidR="00B728E1" w:rsidRPr="00B728E1" w:rsidRDefault="00886A8D" w:rsidP="00B728E1">
                  <w:pPr>
                    <w:widowControl w:val="0"/>
                    <w:rPr>
                      <w:rFonts w:eastAsia="Arial Unicode MS"/>
                      <w:kern w:val="1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Arial Unicode MS"/>
                      <w:b/>
                      <w:kern w:val="1"/>
                      <w:sz w:val="28"/>
                      <w:szCs w:val="28"/>
                      <w:lang w:eastAsia="ru-RU"/>
                    </w:rPr>
                    <w:t>Директор</w:t>
                  </w:r>
                </w:p>
              </w:tc>
              <w:tc>
                <w:tcPr>
                  <w:tcW w:w="5106" w:type="dxa"/>
                  <w:shd w:val="clear" w:color="auto" w:fill="auto"/>
                </w:tcPr>
                <w:p w:rsidR="00B728E1" w:rsidRPr="00B728E1" w:rsidRDefault="00FA4F91" w:rsidP="00FA4F91">
                  <w:pPr>
                    <w:widowControl w:val="0"/>
                    <w:suppressAutoHyphens w:val="0"/>
                    <w:jc w:val="center"/>
                    <w:rPr>
                      <w:rFonts w:eastAsia="Arial Unicode MS"/>
                      <w:kern w:val="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eastAsia="Arial Unicode MS"/>
                      <w:b/>
                      <w:kern w:val="1"/>
                      <w:sz w:val="28"/>
                      <w:szCs w:val="28"/>
                      <w:lang w:eastAsia="ru-RU"/>
                    </w:rPr>
                    <w:t xml:space="preserve">                                             </w:t>
                  </w:r>
                  <w:r w:rsidR="00886A8D">
                    <w:rPr>
                      <w:rFonts w:eastAsia="Arial Unicode MS"/>
                      <w:b/>
                      <w:kern w:val="1"/>
                      <w:sz w:val="28"/>
                      <w:szCs w:val="28"/>
                      <w:lang w:eastAsia="ru-RU"/>
                    </w:rPr>
                    <w:t>Е.Н. Асеев</w:t>
                  </w:r>
                </w:p>
              </w:tc>
            </w:tr>
          </w:tbl>
          <w:p w:rsidR="00B728E1" w:rsidRPr="00B728E1" w:rsidRDefault="00B728E1" w:rsidP="00B728E1">
            <w:pPr>
              <w:widowControl w:val="0"/>
              <w:rPr>
                <w:rFonts w:eastAsia="Arial Unicode MS"/>
                <w:kern w:val="1"/>
                <w:sz w:val="28"/>
                <w:szCs w:val="28"/>
                <w:lang w:eastAsia="en-US"/>
              </w:rPr>
            </w:pPr>
          </w:p>
          <w:p w:rsidR="00B728E1" w:rsidRDefault="00B728E1" w:rsidP="00543AEE">
            <w:pPr>
              <w:rPr>
                <w:b/>
                <w:sz w:val="28"/>
                <w:szCs w:val="28"/>
                <w:lang w:eastAsia="ru-RU"/>
              </w:rPr>
            </w:pPr>
          </w:p>
          <w:p w:rsidR="007D3468" w:rsidRPr="00657996" w:rsidRDefault="007D3468" w:rsidP="00543AEE">
            <w:pPr>
              <w:rPr>
                <w:b/>
                <w:sz w:val="28"/>
                <w:szCs w:val="28"/>
                <w:lang w:eastAsia="ru-RU"/>
              </w:rPr>
            </w:pPr>
          </w:p>
          <w:p w:rsidR="00B728E1" w:rsidRDefault="00B728E1" w:rsidP="00543AEE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728E1" w:rsidRDefault="00E35D06" w:rsidP="00543AEE">
            <w:pPr>
              <w:suppressAutoHyphens w:val="0"/>
              <w:jc w:val="right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C5795" w:rsidRPr="00886A8D" w:rsidRDefault="00AC5795" w:rsidP="00477228">
      <w:pPr>
        <w:rPr>
          <w:sz w:val="28"/>
          <w:szCs w:val="28"/>
          <w:lang w:val="en-US"/>
        </w:rPr>
      </w:pPr>
    </w:p>
    <w:p w:rsidR="002E0689" w:rsidRPr="001D3AFD" w:rsidRDefault="002E0689" w:rsidP="00477228">
      <w:pPr>
        <w:rPr>
          <w:sz w:val="28"/>
          <w:szCs w:val="28"/>
        </w:rPr>
      </w:pPr>
    </w:p>
    <w:sectPr w:rsidR="002E0689" w:rsidRPr="001D3AFD" w:rsidSect="007D3468">
      <w:footerReference w:type="default" r:id="rId8"/>
      <w:footnotePr>
        <w:pos w:val="beneathText"/>
      </w:footnotePr>
      <w:pgSz w:w="11905" w:h="16837"/>
      <w:pgMar w:top="709" w:right="851" w:bottom="993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267" w:rsidRDefault="00940267">
      <w:r>
        <w:separator/>
      </w:r>
    </w:p>
  </w:endnote>
  <w:endnote w:type="continuationSeparator" w:id="0">
    <w:p w:rsidR="00940267" w:rsidRDefault="00940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267" w:rsidRDefault="0094026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267" w:rsidRDefault="00940267">
      <w:r>
        <w:separator/>
      </w:r>
    </w:p>
  </w:footnote>
  <w:footnote w:type="continuationSeparator" w:id="0">
    <w:p w:rsidR="00940267" w:rsidRDefault="009402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5020"/>
        </w:tabs>
        <w:ind w:left="5020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164"/>
        </w:tabs>
        <w:ind w:left="5164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5308"/>
        </w:tabs>
        <w:ind w:left="5308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5452"/>
        </w:tabs>
        <w:ind w:left="5452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5596"/>
        </w:tabs>
        <w:ind w:left="5596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5740"/>
        </w:tabs>
        <w:ind w:left="5740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5884"/>
        </w:tabs>
        <w:ind w:left="5884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6028"/>
        </w:tabs>
        <w:ind w:left="6028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6172"/>
        </w:tabs>
        <w:ind w:left="6172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7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3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singleLevel"/>
    <w:tmpl w:val="00000005"/>
    <w:name w:val="WW8Num6"/>
    <w:lvl w:ilvl="0">
      <w:start w:val="3"/>
      <w:numFmt w:val="decimal"/>
      <w:lvlText w:val="5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5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451"/>
        </w:tabs>
        <w:ind w:left="451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325" w:hanging="7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9" w:hanging="7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93" w:hanging="75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07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91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35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1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3" w:hanging="180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1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12"/>
    <w:lvl w:ilvl="0">
      <w:start w:val="7"/>
      <w:numFmt w:val="decimal"/>
      <w:lvlText w:val="%1."/>
      <w:lvlJc w:val="left"/>
      <w:pPr>
        <w:tabs>
          <w:tab w:val="num" w:pos="451"/>
        </w:tabs>
        <w:ind w:left="451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325" w:hanging="7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9" w:hanging="7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93" w:hanging="75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07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91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35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1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3" w:hanging="1800"/>
      </w:pPr>
      <w:rPr>
        <w:rFonts w:cs="Times New Roman"/>
      </w:rPr>
    </w:lvl>
  </w:abstractNum>
  <w:abstractNum w:abstractNumId="8">
    <w:nsid w:val="00000009"/>
    <w:multiLevelType w:val="singleLevel"/>
    <w:tmpl w:val="00000009"/>
    <w:name w:val="WW8Num18"/>
    <w:lvl w:ilvl="0">
      <w:start w:val="2"/>
      <w:numFmt w:val="decimal"/>
      <w:lvlText w:val="8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9">
    <w:nsid w:val="0000000A"/>
    <w:multiLevelType w:val="singleLevel"/>
    <w:tmpl w:val="0000000A"/>
    <w:name w:val="WW8Num26"/>
    <w:lvl w:ilvl="0">
      <w:start w:val="4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/>
      </w:rPr>
    </w:lvl>
  </w:abstractNum>
  <w:abstractNum w:abstractNumId="10">
    <w:nsid w:val="0000000B"/>
    <w:multiLevelType w:val="singleLevel"/>
    <w:tmpl w:val="0000000B"/>
    <w:name w:val="WW8Num29"/>
    <w:lvl w:ilvl="0">
      <w:start w:val="2"/>
      <w:numFmt w:val="decimal"/>
      <w:lvlText w:val="6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3">
    <w:nsid w:val="041D7A67"/>
    <w:multiLevelType w:val="hybridMultilevel"/>
    <w:tmpl w:val="E95E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DD3625"/>
    <w:multiLevelType w:val="singleLevel"/>
    <w:tmpl w:val="D8D4BBF4"/>
    <w:lvl w:ilvl="0">
      <w:start w:val="1"/>
      <w:numFmt w:val="decimal"/>
      <w:lvlText w:val="7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5">
    <w:nsid w:val="0F3F15FC"/>
    <w:multiLevelType w:val="hybridMultilevel"/>
    <w:tmpl w:val="0FFA6B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1FA593D"/>
    <w:multiLevelType w:val="singleLevel"/>
    <w:tmpl w:val="FEAA818A"/>
    <w:lvl w:ilvl="0">
      <w:start w:val="1"/>
      <w:numFmt w:val="decimal"/>
      <w:lvlText w:val="3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7">
    <w:nsid w:val="1293487D"/>
    <w:multiLevelType w:val="singleLevel"/>
    <w:tmpl w:val="9476E8EA"/>
    <w:lvl w:ilvl="0">
      <w:start w:val="3"/>
      <w:numFmt w:val="decimal"/>
      <w:lvlText w:val="5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8">
    <w:nsid w:val="1FBD4E5F"/>
    <w:multiLevelType w:val="hybridMultilevel"/>
    <w:tmpl w:val="B7E43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14B6B81"/>
    <w:multiLevelType w:val="hybridMultilevel"/>
    <w:tmpl w:val="F6ACC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4B2E02"/>
    <w:multiLevelType w:val="multilevel"/>
    <w:tmpl w:val="B52268A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CC23776"/>
    <w:multiLevelType w:val="multilevel"/>
    <w:tmpl w:val="9CC0F2B8"/>
    <w:lvl w:ilvl="0">
      <w:start w:val="7"/>
      <w:numFmt w:val="decimal"/>
      <w:lvlText w:val="%1."/>
      <w:lvlJc w:val="left"/>
      <w:pPr>
        <w:tabs>
          <w:tab w:val="num" w:pos="451"/>
        </w:tabs>
        <w:ind w:left="451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325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9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3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1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3" w:hanging="1800"/>
      </w:pPr>
      <w:rPr>
        <w:rFonts w:cs="Times New Roman" w:hint="default"/>
      </w:rPr>
    </w:lvl>
  </w:abstractNum>
  <w:abstractNum w:abstractNumId="22">
    <w:nsid w:val="2E2B67A3"/>
    <w:multiLevelType w:val="hybridMultilevel"/>
    <w:tmpl w:val="39D4D0B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0DF2AD7"/>
    <w:multiLevelType w:val="hybridMultilevel"/>
    <w:tmpl w:val="74229B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3822E99"/>
    <w:multiLevelType w:val="hybridMultilevel"/>
    <w:tmpl w:val="BCDA666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5BA61F6"/>
    <w:multiLevelType w:val="hybridMultilevel"/>
    <w:tmpl w:val="EE2E0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68091D"/>
    <w:multiLevelType w:val="singleLevel"/>
    <w:tmpl w:val="83D4BF9C"/>
    <w:lvl w:ilvl="0">
      <w:start w:val="2"/>
      <w:numFmt w:val="decimal"/>
      <w:lvlText w:val="8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7">
    <w:nsid w:val="43DB78E4"/>
    <w:multiLevelType w:val="hybridMultilevel"/>
    <w:tmpl w:val="322AF7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58F4795"/>
    <w:multiLevelType w:val="hybridMultilevel"/>
    <w:tmpl w:val="1AD83966"/>
    <w:lvl w:ilvl="0" w:tplc="D1D45BC6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9">
    <w:nsid w:val="47BA77F1"/>
    <w:multiLevelType w:val="hybridMultilevel"/>
    <w:tmpl w:val="6636B0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69E3D10"/>
    <w:multiLevelType w:val="hybridMultilevel"/>
    <w:tmpl w:val="98F0A1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8659AC"/>
    <w:multiLevelType w:val="hybridMultilevel"/>
    <w:tmpl w:val="498835BC"/>
    <w:lvl w:ilvl="0" w:tplc="EF2ABD7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4C08D9"/>
    <w:multiLevelType w:val="hybridMultilevel"/>
    <w:tmpl w:val="2624B5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5743D37"/>
    <w:multiLevelType w:val="hybridMultilevel"/>
    <w:tmpl w:val="8D72F566"/>
    <w:lvl w:ilvl="0" w:tplc="438819FE">
      <w:start w:val="1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4">
    <w:nsid w:val="7B3748CC"/>
    <w:multiLevelType w:val="hybridMultilevel"/>
    <w:tmpl w:val="03786D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CB50422"/>
    <w:multiLevelType w:val="hybridMultilevel"/>
    <w:tmpl w:val="B8A28CF4"/>
    <w:lvl w:ilvl="0" w:tplc="162013D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ED03C7D"/>
    <w:multiLevelType w:val="singleLevel"/>
    <w:tmpl w:val="06763224"/>
    <w:lvl w:ilvl="0">
      <w:start w:val="2"/>
      <w:numFmt w:val="decimal"/>
      <w:lvlText w:val="6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7">
    <w:nsid w:val="7FAF2EC4"/>
    <w:multiLevelType w:val="hybridMultilevel"/>
    <w:tmpl w:val="8CCAA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7"/>
  </w:num>
  <w:num w:numId="3">
    <w:abstractNumId w:val="34"/>
  </w:num>
  <w:num w:numId="4">
    <w:abstractNumId w:val="19"/>
  </w:num>
  <w:num w:numId="5">
    <w:abstractNumId w:val="25"/>
  </w:num>
  <w:num w:numId="6">
    <w:abstractNumId w:val="18"/>
  </w:num>
  <w:num w:numId="7">
    <w:abstractNumId w:val="24"/>
  </w:num>
  <w:num w:numId="8">
    <w:abstractNumId w:val="29"/>
  </w:num>
  <w:num w:numId="9">
    <w:abstractNumId w:val="23"/>
  </w:num>
  <w:num w:numId="10">
    <w:abstractNumId w:val="32"/>
  </w:num>
  <w:num w:numId="11">
    <w:abstractNumId w:val="30"/>
  </w:num>
  <w:num w:numId="12">
    <w:abstractNumId w:val="27"/>
  </w:num>
  <w:num w:numId="13">
    <w:abstractNumId w:val="13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11"/>
  </w:num>
  <w:num w:numId="26">
    <w:abstractNumId w:val="12"/>
  </w:num>
  <w:num w:numId="27">
    <w:abstractNumId w:val="16"/>
  </w:num>
  <w:num w:numId="28">
    <w:abstractNumId w:val="17"/>
  </w:num>
  <w:num w:numId="29">
    <w:abstractNumId w:val="36"/>
  </w:num>
  <w:num w:numId="30">
    <w:abstractNumId w:val="14"/>
  </w:num>
  <w:num w:numId="31">
    <w:abstractNumId w:val="26"/>
  </w:num>
  <w:num w:numId="32">
    <w:abstractNumId w:val="21"/>
  </w:num>
  <w:num w:numId="33">
    <w:abstractNumId w:val="31"/>
  </w:num>
  <w:num w:numId="34">
    <w:abstractNumId w:val="33"/>
  </w:num>
  <w:num w:numId="35">
    <w:abstractNumId w:val="35"/>
  </w:num>
  <w:num w:numId="36">
    <w:abstractNumId w:val="28"/>
  </w:num>
  <w:num w:numId="37">
    <w:abstractNumId w:val="15"/>
  </w:num>
  <w:num w:numId="3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2613AE"/>
    <w:rsid w:val="00016172"/>
    <w:rsid w:val="00026080"/>
    <w:rsid w:val="000A3D68"/>
    <w:rsid w:val="001031A0"/>
    <w:rsid w:val="00104B45"/>
    <w:rsid w:val="0014132E"/>
    <w:rsid w:val="00167E91"/>
    <w:rsid w:val="00192C56"/>
    <w:rsid w:val="00194636"/>
    <w:rsid w:val="001D08D5"/>
    <w:rsid w:val="001D3AFD"/>
    <w:rsid w:val="002613AE"/>
    <w:rsid w:val="00273566"/>
    <w:rsid w:val="002A0123"/>
    <w:rsid w:val="002E0689"/>
    <w:rsid w:val="002E49DD"/>
    <w:rsid w:val="00396ED1"/>
    <w:rsid w:val="003C2D7F"/>
    <w:rsid w:val="00426AB5"/>
    <w:rsid w:val="00436383"/>
    <w:rsid w:val="00446153"/>
    <w:rsid w:val="004650D0"/>
    <w:rsid w:val="00474068"/>
    <w:rsid w:val="00477228"/>
    <w:rsid w:val="00486FA1"/>
    <w:rsid w:val="004C397A"/>
    <w:rsid w:val="004D3453"/>
    <w:rsid w:val="00506A01"/>
    <w:rsid w:val="00511564"/>
    <w:rsid w:val="005235FD"/>
    <w:rsid w:val="005269AE"/>
    <w:rsid w:val="00543AEE"/>
    <w:rsid w:val="005570D8"/>
    <w:rsid w:val="005612DA"/>
    <w:rsid w:val="00573F13"/>
    <w:rsid w:val="005860EF"/>
    <w:rsid w:val="00591BDC"/>
    <w:rsid w:val="00592E30"/>
    <w:rsid w:val="005D36D7"/>
    <w:rsid w:val="0061623C"/>
    <w:rsid w:val="00657996"/>
    <w:rsid w:val="0068427A"/>
    <w:rsid w:val="00685840"/>
    <w:rsid w:val="006C1777"/>
    <w:rsid w:val="006D13E0"/>
    <w:rsid w:val="006F5C68"/>
    <w:rsid w:val="007518AE"/>
    <w:rsid w:val="0078347D"/>
    <w:rsid w:val="007D0840"/>
    <w:rsid w:val="007D3468"/>
    <w:rsid w:val="0084121A"/>
    <w:rsid w:val="00876938"/>
    <w:rsid w:val="008772FD"/>
    <w:rsid w:val="00886A8D"/>
    <w:rsid w:val="008C467E"/>
    <w:rsid w:val="008E327A"/>
    <w:rsid w:val="008F4FC7"/>
    <w:rsid w:val="00906073"/>
    <w:rsid w:val="009139CF"/>
    <w:rsid w:val="00940267"/>
    <w:rsid w:val="00944864"/>
    <w:rsid w:val="009700D7"/>
    <w:rsid w:val="00974626"/>
    <w:rsid w:val="00975B99"/>
    <w:rsid w:val="0097660C"/>
    <w:rsid w:val="009939AF"/>
    <w:rsid w:val="009A7CBF"/>
    <w:rsid w:val="009B52F9"/>
    <w:rsid w:val="009C151A"/>
    <w:rsid w:val="009C4B46"/>
    <w:rsid w:val="009C7381"/>
    <w:rsid w:val="009E713E"/>
    <w:rsid w:val="009F37EA"/>
    <w:rsid w:val="00A0733E"/>
    <w:rsid w:val="00A17B19"/>
    <w:rsid w:val="00A6700F"/>
    <w:rsid w:val="00A8114D"/>
    <w:rsid w:val="00A86862"/>
    <w:rsid w:val="00AA6B24"/>
    <w:rsid w:val="00AC5795"/>
    <w:rsid w:val="00B055A4"/>
    <w:rsid w:val="00B56ACF"/>
    <w:rsid w:val="00B70890"/>
    <w:rsid w:val="00B728E1"/>
    <w:rsid w:val="00B7539F"/>
    <w:rsid w:val="00BA6A82"/>
    <w:rsid w:val="00BB3D1C"/>
    <w:rsid w:val="00BD7941"/>
    <w:rsid w:val="00BE3397"/>
    <w:rsid w:val="00BE46BE"/>
    <w:rsid w:val="00C206DC"/>
    <w:rsid w:val="00C310DA"/>
    <w:rsid w:val="00C42743"/>
    <w:rsid w:val="00C73173"/>
    <w:rsid w:val="00CA486A"/>
    <w:rsid w:val="00CD29A7"/>
    <w:rsid w:val="00D031B5"/>
    <w:rsid w:val="00D64FA4"/>
    <w:rsid w:val="00DC451F"/>
    <w:rsid w:val="00DD1519"/>
    <w:rsid w:val="00DD511D"/>
    <w:rsid w:val="00DE3040"/>
    <w:rsid w:val="00E232B7"/>
    <w:rsid w:val="00E35D06"/>
    <w:rsid w:val="00E71680"/>
    <w:rsid w:val="00E848AB"/>
    <w:rsid w:val="00E84AFE"/>
    <w:rsid w:val="00ED0665"/>
    <w:rsid w:val="00EE7579"/>
    <w:rsid w:val="00EF5A45"/>
    <w:rsid w:val="00EF639A"/>
    <w:rsid w:val="00F13E9A"/>
    <w:rsid w:val="00F45FA8"/>
    <w:rsid w:val="00F53478"/>
    <w:rsid w:val="00F66172"/>
    <w:rsid w:val="00F6768D"/>
    <w:rsid w:val="00FA4F91"/>
    <w:rsid w:val="00FE054F"/>
    <w:rsid w:val="00FE50CE"/>
    <w:rsid w:val="00FE7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Hyperlink" w:uiPriority="99"/>
    <w:lsdException w:name="Strong" w:uiPriority="99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6D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9E713E"/>
    <w:pPr>
      <w:keepNext/>
      <w:numPr>
        <w:numId w:val="14"/>
      </w:numPr>
      <w:spacing w:line="360" w:lineRule="auto"/>
      <w:jc w:val="both"/>
      <w:outlineLvl w:val="0"/>
    </w:pPr>
    <w:rPr>
      <w:rFonts w:cs="Calibri"/>
      <w:szCs w:val="20"/>
    </w:rPr>
  </w:style>
  <w:style w:type="paragraph" w:styleId="2">
    <w:name w:val="heading 2"/>
    <w:basedOn w:val="a"/>
    <w:next w:val="a"/>
    <w:link w:val="21"/>
    <w:uiPriority w:val="99"/>
    <w:qFormat/>
    <w:rsid w:val="009E713E"/>
    <w:pPr>
      <w:keepNext/>
      <w:numPr>
        <w:ilvl w:val="1"/>
        <w:numId w:val="14"/>
      </w:numPr>
      <w:ind w:left="0" w:right="-577" w:firstLine="0"/>
      <w:jc w:val="both"/>
      <w:outlineLvl w:val="1"/>
    </w:pPr>
    <w:rPr>
      <w:rFonts w:cs="Calibri"/>
      <w:szCs w:val="20"/>
    </w:rPr>
  </w:style>
  <w:style w:type="paragraph" w:styleId="3">
    <w:name w:val="heading 3"/>
    <w:basedOn w:val="a"/>
    <w:next w:val="a"/>
    <w:link w:val="31"/>
    <w:uiPriority w:val="99"/>
    <w:qFormat/>
    <w:rsid w:val="009E713E"/>
    <w:pPr>
      <w:keepNext/>
      <w:numPr>
        <w:ilvl w:val="2"/>
        <w:numId w:val="14"/>
      </w:numPr>
      <w:ind w:left="0" w:right="-2" w:firstLine="0"/>
      <w:jc w:val="center"/>
      <w:outlineLvl w:val="2"/>
    </w:pPr>
    <w:rPr>
      <w:rFonts w:cs="Calibri"/>
      <w:b/>
      <w:sz w:val="28"/>
      <w:szCs w:val="20"/>
    </w:rPr>
  </w:style>
  <w:style w:type="paragraph" w:styleId="5">
    <w:name w:val="heading 5"/>
    <w:basedOn w:val="a"/>
    <w:next w:val="a"/>
    <w:link w:val="51"/>
    <w:uiPriority w:val="99"/>
    <w:qFormat/>
    <w:rsid w:val="009E713E"/>
    <w:pPr>
      <w:keepNext/>
      <w:keepLines/>
      <w:numPr>
        <w:ilvl w:val="4"/>
        <w:numId w:val="14"/>
      </w:numPr>
      <w:spacing w:before="200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9E713E"/>
    <w:rPr>
      <w:rFonts w:cs="Calibri"/>
      <w:sz w:val="24"/>
      <w:lang w:eastAsia="ar-SA"/>
    </w:rPr>
  </w:style>
  <w:style w:type="character" w:customStyle="1" w:styleId="21">
    <w:name w:val="Заголовок 2 Знак1"/>
    <w:basedOn w:val="a0"/>
    <w:link w:val="2"/>
    <w:uiPriority w:val="99"/>
    <w:locked/>
    <w:rsid w:val="009E713E"/>
    <w:rPr>
      <w:rFonts w:cs="Calibri"/>
      <w:sz w:val="24"/>
      <w:lang w:eastAsia="ar-SA"/>
    </w:rPr>
  </w:style>
  <w:style w:type="character" w:customStyle="1" w:styleId="31">
    <w:name w:val="Заголовок 3 Знак1"/>
    <w:basedOn w:val="a0"/>
    <w:link w:val="3"/>
    <w:uiPriority w:val="99"/>
    <w:locked/>
    <w:rsid w:val="009E713E"/>
    <w:rPr>
      <w:rFonts w:cs="Calibri"/>
      <w:b/>
      <w:sz w:val="28"/>
      <w:lang w:eastAsia="ar-SA"/>
    </w:rPr>
  </w:style>
  <w:style w:type="character" w:customStyle="1" w:styleId="51">
    <w:name w:val="Заголовок 5 Знак1"/>
    <w:basedOn w:val="a0"/>
    <w:link w:val="5"/>
    <w:uiPriority w:val="99"/>
    <w:locked/>
    <w:rsid w:val="009E713E"/>
    <w:rPr>
      <w:rFonts w:ascii="Cambria" w:hAnsi="Cambria"/>
      <w:color w:val="243F60"/>
      <w:lang w:eastAsia="ar-SA"/>
    </w:rPr>
  </w:style>
  <w:style w:type="character" w:customStyle="1" w:styleId="WW8Num5z0">
    <w:name w:val="WW8Num5z0"/>
    <w:uiPriority w:val="99"/>
    <w:rsid w:val="00C206DC"/>
    <w:rPr>
      <w:rFonts w:ascii="Symbol" w:hAnsi="Symbol"/>
    </w:rPr>
  </w:style>
  <w:style w:type="character" w:customStyle="1" w:styleId="WW8Num6z0">
    <w:name w:val="WW8Num6z0"/>
    <w:uiPriority w:val="99"/>
    <w:rsid w:val="00C206DC"/>
    <w:rPr>
      <w:rFonts w:ascii="Symbol" w:hAnsi="Symbol"/>
    </w:rPr>
  </w:style>
  <w:style w:type="character" w:customStyle="1" w:styleId="WW8Num7z0">
    <w:name w:val="WW8Num7z0"/>
    <w:rsid w:val="00C206DC"/>
    <w:rPr>
      <w:rFonts w:ascii="Symbol" w:hAnsi="Symbol"/>
    </w:rPr>
  </w:style>
  <w:style w:type="character" w:customStyle="1" w:styleId="WW8Num8z0">
    <w:name w:val="WW8Num8z0"/>
    <w:rsid w:val="00C206DC"/>
    <w:rPr>
      <w:rFonts w:ascii="Symbol" w:hAnsi="Symbol"/>
    </w:rPr>
  </w:style>
  <w:style w:type="character" w:customStyle="1" w:styleId="WW8Num10z0">
    <w:name w:val="WW8Num10z0"/>
    <w:uiPriority w:val="99"/>
    <w:rsid w:val="00C206DC"/>
    <w:rPr>
      <w:rFonts w:ascii="Symbol" w:hAnsi="Symbol"/>
    </w:rPr>
  </w:style>
  <w:style w:type="character" w:customStyle="1" w:styleId="10">
    <w:name w:val="Основной шрифт абзаца1"/>
    <w:uiPriority w:val="99"/>
    <w:rsid w:val="00C206DC"/>
  </w:style>
  <w:style w:type="character" w:styleId="a3">
    <w:name w:val="Hyperlink"/>
    <w:uiPriority w:val="99"/>
    <w:rsid w:val="00C206DC"/>
    <w:rPr>
      <w:color w:val="0000FF"/>
      <w:u w:val="single"/>
    </w:rPr>
  </w:style>
  <w:style w:type="paragraph" w:customStyle="1" w:styleId="a4">
    <w:name w:val="Заголовок"/>
    <w:basedOn w:val="a"/>
    <w:next w:val="a5"/>
    <w:uiPriority w:val="99"/>
    <w:rsid w:val="00C206D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12"/>
    <w:uiPriority w:val="99"/>
    <w:rsid w:val="00C206DC"/>
    <w:pPr>
      <w:spacing w:after="120"/>
    </w:pPr>
  </w:style>
  <w:style w:type="character" w:customStyle="1" w:styleId="12">
    <w:name w:val="Основной текст Знак1"/>
    <w:basedOn w:val="a0"/>
    <w:link w:val="a5"/>
    <w:uiPriority w:val="99"/>
    <w:locked/>
    <w:rsid w:val="009E713E"/>
    <w:rPr>
      <w:sz w:val="24"/>
      <w:szCs w:val="24"/>
      <w:lang w:eastAsia="ar-SA"/>
    </w:rPr>
  </w:style>
  <w:style w:type="paragraph" w:styleId="a6">
    <w:name w:val="List"/>
    <w:basedOn w:val="a5"/>
    <w:uiPriority w:val="99"/>
    <w:rsid w:val="00C206DC"/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C206D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C206DC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C206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E713E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rsid w:val="00C206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74626"/>
    <w:rPr>
      <w:sz w:val="24"/>
      <w:szCs w:val="24"/>
      <w:lang w:eastAsia="ar-SA"/>
    </w:rPr>
  </w:style>
  <w:style w:type="paragraph" w:styleId="ab">
    <w:name w:val="Balloon Text"/>
    <w:basedOn w:val="a"/>
    <w:link w:val="15"/>
    <w:uiPriority w:val="99"/>
    <w:rsid w:val="00C206DC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b"/>
    <w:uiPriority w:val="99"/>
    <w:locked/>
    <w:rsid w:val="009E713E"/>
    <w:rPr>
      <w:rFonts w:ascii="Tahoma" w:hAnsi="Tahoma" w:cs="Tahoma"/>
      <w:sz w:val="16"/>
      <w:szCs w:val="16"/>
      <w:lang w:eastAsia="ar-SA"/>
    </w:rPr>
  </w:style>
  <w:style w:type="paragraph" w:customStyle="1" w:styleId="ac">
    <w:name w:val="Содержимое таблицы"/>
    <w:basedOn w:val="a"/>
    <w:uiPriority w:val="99"/>
    <w:rsid w:val="00C206DC"/>
    <w:pPr>
      <w:suppressLineNumbers/>
    </w:pPr>
  </w:style>
  <w:style w:type="paragraph" w:customStyle="1" w:styleId="ad">
    <w:name w:val="Заголовок таблицы"/>
    <w:basedOn w:val="ac"/>
    <w:uiPriority w:val="99"/>
    <w:rsid w:val="00C206DC"/>
    <w:pPr>
      <w:jc w:val="center"/>
    </w:pPr>
    <w:rPr>
      <w:b/>
      <w:bCs/>
    </w:rPr>
  </w:style>
  <w:style w:type="paragraph" w:customStyle="1" w:styleId="ae">
    <w:name w:val="Содержимое врезки"/>
    <w:basedOn w:val="a5"/>
    <w:rsid w:val="00C206DC"/>
  </w:style>
  <w:style w:type="table" w:styleId="af">
    <w:name w:val="Table Grid"/>
    <w:basedOn w:val="a1"/>
    <w:uiPriority w:val="99"/>
    <w:rsid w:val="00993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4650D0"/>
    <w:pPr>
      <w:widowControl w:val="0"/>
      <w:suppressAutoHyphens w:val="0"/>
      <w:autoSpaceDE w:val="0"/>
      <w:autoSpaceDN w:val="0"/>
      <w:adjustRightInd w:val="0"/>
      <w:spacing w:line="331" w:lineRule="exact"/>
      <w:jc w:val="both"/>
    </w:pPr>
    <w:rPr>
      <w:lang w:eastAsia="ru-RU"/>
    </w:rPr>
  </w:style>
  <w:style w:type="character" w:customStyle="1" w:styleId="FontStyle13">
    <w:name w:val="Font Style13"/>
    <w:uiPriority w:val="99"/>
    <w:rsid w:val="004650D0"/>
    <w:rPr>
      <w:rFonts w:ascii="Times New Roman" w:hAnsi="Times New Roman" w:cs="Times New Roman"/>
      <w:i/>
      <w:iCs/>
      <w:sz w:val="28"/>
      <w:szCs w:val="28"/>
    </w:rPr>
  </w:style>
  <w:style w:type="paragraph" w:customStyle="1" w:styleId="Style1">
    <w:name w:val="Style1"/>
    <w:basedOn w:val="a"/>
    <w:uiPriority w:val="99"/>
    <w:rsid w:val="008F4FC7"/>
    <w:pPr>
      <w:widowControl w:val="0"/>
      <w:suppressAutoHyphens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FontStyle12">
    <w:name w:val="Font Style12"/>
    <w:uiPriority w:val="99"/>
    <w:rsid w:val="008F4FC7"/>
    <w:rPr>
      <w:rFonts w:ascii="Times New Roman" w:hAnsi="Times New Roman" w:cs="Times New Roman"/>
      <w:sz w:val="28"/>
      <w:szCs w:val="28"/>
    </w:rPr>
  </w:style>
  <w:style w:type="paragraph" w:styleId="af0">
    <w:name w:val="List Paragraph"/>
    <w:basedOn w:val="a"/>
    <w:uiPriority w:val="99"/>
    <w:qFormat/>
    <w:rsid w:val="009139CF"/>
    <w:pPr>
      <w:suppressAutoHyphens w:val="0"/>
      <w:ind w:left="720"/>
      <w:contextualSpacing/>
    </w:pPr>
    <w:rPr>
      <w:lang w:eastAsia="ru-RU"/>
    </w:rPr>
  </w:style>
  <w:style w:type="paragraph" w:styleId="af1">
    <w:name w:val="Body Text Indent"/>
    <w:basedOn w:val="a"/>
    <w:link w:val="af2"/>
    <w:uiPriority w:val="99"/>
    <w:rsid w:val="009E713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9E713E"/>
    <w:rPr>
      <w:sz w:val="24"/>
      <w:szCs w:val="24"/>
      <w:lang w:eastAsia="ar-SA"/>
    </w:rPr>
  </w:style>
  <w:style w:type="character" w:customStyle="1" w:styleId="16">
    <w:name w:val="Заголовок 1 Знак"/>
    <w:basedOn w:val="a0"/>
    <w:uiPriority w:val="99"/>
    <w:rsid w:val="009E71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uiPriority w:val="99"/>
    <w:rsid w:val="009E71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uiPriority w:val="99"/>
    <w:rsid w:val="009E713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50">
    <w:name w:val="Заголовок 5 Знак"/>
    <w:basedOn w:val="a0"/>
    <w:uiPriority w:val="99"/>
    <w:rsid w:val="009E713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WW8Num2z0">
    <w:name w:val="WW8Num2z0"/>
    <w:uiPriority w:val="99"/>
    <w:rsid w:val="009E713E"/>
    <w:rPr>
      <w:rFonts w:ascii="Times New Roman" w:hAnsi="Times New Roman"/>
    </w:rPr>
  </w:style>
  <w:style w:type="character" w:customStyle="1" w:styleId="WW8Num4z0">
    <w:name w:val="WW8Num4z0"/>
    <w:uiPriority w:val="99"/>
    <w:rsid w:val="009E713E"/>
    <w:rPr>
      <w:rFonts w:ascii="Times New Roman" w:hAnsi="Times New Roman"/>
    </w:rPr>
  </w:style>
  <w:style w:type="character" w:customStyle="1" w:styleId="WW8Num11z1">
    <w:name w:val="WW8Num11z1"/>
    <w:uiPriority w:val="99"/>
    <w:rsid w:val="009E713E"/>
    <w:rPr>
      <w:color w:val="auto"/>
    </w:rPr>
  </w:style>
  <w:style w:type="character" w:customStyle="1" w:styleId="WW8Num18z0">
    <w:name w:val="WW8Num18z0"/>
    <w:uiPriority w:val="99"/>
    <w:rsid w:val="009E713E"/>
    <w:rPr>
      <w:rFonts w:ascii="Times New Roman" w:hAnsi="Times New Roman"/>
    </w:rPr>
  </w:style>
  <w:style w:type="character" w:customStyle="1" w:styleId="WW8Num29z0">
    <w:name w:val="WW8Num29z0"/>
    <w:uiPriority w:val="99"/>
    <w:rsid w:val="009E713E"/>
    <w:rPr>
      <w:rFonts w:ascii="Times New Roman" w:hAnsi="Times New Roman"/>
    </w:rPr>
  </w:style>
  <w:style w:type="character" w:customStyle="1" w:styleId="af3">
    <w:name w:val="Основной текст Знак"/>
    <w:basedOn w:val="10"/>
    <w:uiPriority w:val="99"/>
    <w:rsid w:val="009E713E"/>
    <w:rPr>
      <w:rFonts w:ascii="Times New Roman" w:hAnsi="Times New Roman" w:cs="Times New Roman"/>
      <w:sz w:val="20"/>
      <w:szCs w:val="20"/>
    </w:rPr>
  </w:style>
  <w:style w:type="character" w:customStyle="1" w:styleId="32">
    <w:name w:val="Основной текст 3 Знак"/>
    <w:basedOn w:val="10"/>
    <w:uiPriority w:val="99"/>
    <w:rsid w:val="009E713E"/>
    <w:rPr>
      <w:rFonts w:ascii="Times New Roman" w:hAnsi="Times New Roman" w:cs="Times New Roman"/>
      <w:sz w:val="16"/>
      <w:szCs w:val="16"/>
    </w:rPr>
  </w:style>
  <w:style w:type="character" w:customStyle="1" w:styleId="af4">
    <w:name w:val="Текст выноски Знак"/>
    <w:basedOn w:val="10"/>
    <w:uiPriority w:val="99"/>
    <w:rsid w:val="009E713E"/>
    <w:rPr>
      <w:rFonts w:ascii="Tahoma" w:hAnsi="Tahoma" w:cs="Tahoma"/>
      <w:sz w:val="16"/>
      <w:szCs w:val="16"/>
    </w:rPr>
  </w:style>
  <w:style w:type="character" w:customStyle="1" w:styleId="af5">
    <w:name w:val="Название Знак"/>
    <w:basedOn w:val="10"/>
    <w:uiPriority w:val="99"/>
    <w:rsid w:val="009E713E"/>
    <w:rPr>
      <w:rFonts w:ascii="Times New Roman" w:hAnsi="Times New Roman" w:cs="Times New Roman"/>
      <w:b/>
      <w:sz w:val="24"/>
    </w:rPr>
  </w:style>
  <w:style w:type="character" w:customStyle="1" w:styleId="22">
    <w:name w:val="Основной текст 2 Знак"/>
    <w:basedOn w:val="10"/>
    <w:uiPriority w:val="99"/>
    <w:rsid w:val="009E713E"/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10"/>
    <w:uiPriority w:val="99"/>
    <w:rsid w:val="009E713E"/>
    <w:rPr>
      <w:rFonts w:ascii="Times New Roman" w:hAnsi="Times New Roman" w:cs="Times New Roman"/>
    </w:rPr>
  </w:style>
  <w:style w:type="character" w:customStyle="1" w:styleId="af6">
    <w:name w:val="Маркеры списка"/>
    <w:uiPriority w:val="99"/>
    <w:rsid w:val="009E713E"/>
    <w:rPr>
      <w:rFonts w:ascii="OpenSymbol" w:hAnsi="OpenSymbol"/>
    </w:rPr>
  </w:style>
  <w:style w:type="paragraph" w:customStyle="1" w:styleId="310">
    <w:name w:val="Основной текст 31"/>
    <w:basedOn w:val="a"/>
    <w:uiPriority w:val="99"/>
    <w:rsid w:val="009E713E"/>
    <w:pPr>
      <w:spacing w:after="120"/>
    </w:pPr>
    <w:rPr>
      <w:rFonts w:cs="Calibri"/>
      <w:sz w:val="16"/>
      <w:szCs w:val="16"/>
    </w:rPr>
  </w:style>
  <w:style w:type="paragraph" w:styleId="af7">
    <w:name w:val="Title"/>
    <w:basedOn w:val="a"/>
    <w:next w:val="af8"/>
    <w:link w:val="17"/>
    <w:uiPriority w:val="99"/>
    <w:qFormat/>
    <w:rsid w:val="009E713E"/>
    <w:pPr>
      <w:jc w:val="center"/>
    </w:pPr>
    <w:rPr>
      <w:rFonts w:cs="Calibri"/>
      <w:b/>
      <w:szCs w:val="20"/>
    </w:rPr>
  </w:style>
  <w:style w:type="paragraph" w:styleId="af8">
    <w:name w:val="Subtitle"/>
    <w:basedOn w:val="a4"/>
    <w:next w:val="a5"/>
    <w:link w:val="af9"/>
    <w:uiPriority w:val="99"/>
    <w:qFormat/>
    <w:rsid w:val="009E713E"/>
    <w:pPr>
      <w:jc w:val="center"/>
    </w:pPr>
    <w:rPr>
      <w:rFonts w:eastAsia="SimSun" w:cs="Mangal"/>
      <w:i/>
      <w:iCs/>
    </w:rPr>
  </w:style>
  <w:style w:type="character" w:customStyle="1" w:styleId="af9">
    <w:name w:val="Подзаголовок Знак"/>
    <w:basedOn w:val="a0"/>
    <w:link w:val="af8"/>
    <w:uiPriority w:val="99"/>
    <w:rsid w:val="009E713E"/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17">
    <w:name w:val="Название Знак1"/>
    <w:basedOn w:val="a0"/>
    <w:link w:val="af7"/>
    <w:uiPriority w:val="99"/>
    <w:rsid w:val="009E713E"/>
    <w:rPr>
      <w:rFonts w:cs="Calibri"/>
      <w:b/>
      <w:sz w:val="24"/>
      <w:lang w:eastAsia="ar-SA"/>
    </w:rPr>
  </w:style>
  <w:style w:type="paragraph" w:customStyle="1" w:styleId="210">
    <w:name w:val="Основной текст 21"/>
    <w:basedOn w:val="a"/>
    <w:uiPriority w:val="99"/>
    <w:rsid w:val="009E713E"/>
    <w:pPr>
      <w:spacing w:after="120" w:line="480" w:lineRule="auto"/>
    </w:pPr>
    <w:rPr>
      <w:rFonts w:cs="Calibri"/>
    </w:rPr>
  </w:style>
  <w:style w:type="paragraph" w:customStyle="1" w:styleId="211">
    <w:name w:val="Основной текст с отступом 21"/>
    <w:basedOn w:val="a"/>
    <w:uiPriority w:val="99"/>
    <w:rsid w:val="009E713E"/>
    <w:pPr>
      <w:spacing w:after="120" w:line="480" w:lineRule="auto"/>
      <w:ind w:left="283"/>
    </w:pPr>
    <w:rPr>
      <w:rFonts w:cs="Calibri"/>
      <w:sz w:val="20"/>
      <w:szCs w:val="20"/>
    </w:rPr>
  </w:style>
  <w:style w:type="paragraph" w:customStyle="1" w:styleId="ConsPlusNormal">
    <w:name w:val="ConsPlusNormal"/>
    <w:next w:val="a"/>
    <w:uiPriority w:val="99"/>
    <w:rsid w:val="009E713E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customStyle="1" w:styleId="FR1">
    <w:name w:val="FR1"/>
    <w:uiPriority w:val="99"/>
    <w:rsid w:val="009E713E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hAnsi="Arial"/>
      <w:sz w:val="22"/>
      <w:lang w:eastAsia="ar-SA"/>
    </w:rPr>
  </w:style>
  <w:style w:type="character" w:styleId="afa">
    <w:name w:val="Strong"/>
    <w:basedOn w:val="a0"/>
    <w:uiPriority w:val="99"/>
    <w:qFormat/>
    <w:rsid w:val="009E713E"/>
    <w:rPr>
      <w:rFonts w:cs="Times New Roman"/>
      <w:b/>
      <w:bCs/>
    </w:rPr>
  </w:style>
  <w:style w:type="paragraph" w:customStyle="1" w:styleId="ConsPlusNonformat">
    <w:name w:val="ConsPlusNonformat"/>
    <w:uiPriority w:val="99"/>
    <w:rsid w:val="009E71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Hyperlink" w:uiPriority="99"/>
    <w:lsdException w:name="Strong" w:uiPriority="99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9E713E"/>
    <w:pPr>
      <w:keepNext/>
      <w:numPr>
        <w:numId w:val="14"/>
      </w:numPr>
      <w:spacing w:line="360" w:lineRule="auto"/>
      <w:jc w:val="both"/>
      <w:outlineLvl w:val="0"/>
    </w:pPr>
    <w:rPr>
      <w:rFonts w:cs="Calibri"/>
      <w:szCs w:val="20"/>
    </w:rPr>
  </w:style>
  <w:style w:type="paragraph" w:styleId="2">
    <w:name w:val="heading 2"/>
    <w:basedOn w:val="a"/>
    <w:next w:val="a"/>
    <w:link w:val="21"/>
    <w:uiPriority w:val="99"/>
    <w:qFormat/>
    <w:rsid w:val="009E713E"/>
    <w:pPr>
      <w:keepNext/>
      <w:numPr>
        <w:ilvl w:val="1"/>
        <w:numId w:val="14"/>
      </w:numPr>
      <w:ind w:left="0" w:right="-577" w:firstLine="0"/>
      <w:jc w:val="both"/>
      <w:outlineLvl w:val="1"/>
    </w:pPr>
    <w:rPr>
      <w:rFonts w:cs="Calibri"/>
      <w:szCs w:val="20"/>
    </w:rPr>
  </w:style>
  <w:style w:type="paragraph" w:styleId="3">
    <w:name w:val="heading 3"/>
    <w:basedOn w:val="a"/>
    <w:next w:val="a"/>
    <w:link w:val="31"/>
    <w:uiPriority w:val="99"/>
    <w:qFormat/>
    <w:rsid w:val="009E713E"/>
    <w:pPr>
      <w:keepNext/>
      <w:numPr>
        <w:ilvl w:val="2"/>
        <w:numId w:val="14"/>
      </w:numPr>
      <w:ind w:left="0" w:right="-2" w:firstLine="0"/>
      <w:jc w:val="center"/>
      <w:outlineLvl w:val="2"/>
    </w:pPr>
    <w:rPr>
      <w:rFonts w:cs="Calibri"/>
      <w:b/>
      <w:sz w:val="28"/>
      <w:szCs w:val="20"/>
    </w:rPr>
  </w:style>
  <w:style w:type="paragraph" w:styleId="5">
    <w:name w:val="heading 5"/>
    <w:basedOn w:val="a"/>
    <w:next w:val="a"/>
    <w:link w:val="51"/>
    <w:uiPriority w:val="99"/>
    <w:qFormat/>
    <w:rsid w:val="009E713E"/>
    <w:pPr>
      <w:keepNext/>
      <w:keepLines/>
      <w:numPr>
        <w:ilvl w:val="4"/>
        <w:numId w:val="14"/>
      </w:numPr>
      <w:spacing w:before="200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9E713E"/>
    <w:rPr>
      <w:rFonts w:cs="Calibri"/>
      <w:sz w:val="24"/>
      <w:lang w:eastAsia="ar-SA"/>
    </w:rPr>
  </w:style>
  <w:style w:type="character" w:customStyle="1" w:styleId="21">
    <w:name w:val="Заголовок 2 Знак1"/>
    <w:basedOn w:val="a0"/>
    <w:link w:val="2"/>
    <w:uiPriority w:val="99"/>
    <w:locked/>
    <w:rsid w:val="009E713E"/>
    <w:rPr>
      <w:rFonts w:cs="Calibri"/>
      <w:sz w:val="24"/>
      <w:lang w:eastAsia="ar-SA"/>
    </w:rPr>
  </w:style>
  <w:style w:type="character" w:customStyle="1" w:styleId="31">
    <w:name w:val="Заголовок 3 Знак1"/>
    <w:basedOn w:val="a0"/>
    <w:link w:val="3"/>
    <w:uiPriority w:val="99"/>
    <w:locked/>
    <w:rsid w:val="009E713E"/>
    <w:rPr>
      <w:rFonts w:cs="Calibri"/>
      <w:b/>
      <w:sz w:val="28"/>
      <w:lang w:eastAsia="ar-SA"/>
    </w:rPr>
  </w:style>
  <w:style w:type="character" w:customStyle="1" w:styleId="51">
    <w:name w:val="Заголовок 5 Знак1"/>
    <w:basedOn w:val="a0"/>
    <w:link w:val="5"/>
    <w:uiPriority w:val="99"/>
    <w:locked/>
    <w:rsid w:val="009E713E"/>
    <w:rPr>
      <w:rFonts w:ascii="Cambria" w:hAnsi="Cambria"/>
      <w:color w:val="243F60"/>
      <w:lang w:eastAsia="ar-SA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6z0">
    <w:name w:val="WW8Num6z0"/>
    <w:uiPriority w:val="99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uiPriority w:val="99"/>
    <w:rPr>
      <w:rFonts w:ascii="Symbol" w:hAnsi="Symbol"/>
    </w:rPr>
  </w:style>
  <w:style w:type="character" w:customStyle="1" w:styleId="10">
    <w:name w:val="Основной шрифт абзаца1"/>
    <w:uiPriority w:val="99"/>
  </w:style>
  <w:style w:type="character" w:styleId="a3">
    <w:name w:val="Hyperlink"/>
    <w:uiPriority w:val="99"/>
    <w:rPr>
      <w:color w:val="0000FF"/>
      <w:u w:val="single"/>
    </w:rPr>
  </w:style>
  <w:style w:type="paragraph" w:customStyle="1" w:styleId="a4">
    <w:name w:val="Заголовок"/>
    <w:basedOn w:val="a"/>
    <w:next w:val="a5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12"/>
    <w:uiPriority w:val="99"/>
    <w:pPr>
      <w:spacing w:after="120"/>
    </w:pPr>
  </w:style>
  <w:style w:type="character" w:customStyle="1" w:styleId="12">
    <w:name w:val="Основной текст Знак1"/>
    <w:basedOn w:val="a0"/>
    <w:link w:val="a5"/>
    <w:uiPriority w:val="99"/>
    <w:locked/>
    <w:rsid w:val="009E713E"/>
    <w:rPr>
      <w:sz w:val="24"/>
      <w:szCs w:val="24"/>
      <w:lang w:eastAsia="ar-SA"/>
    </w:rPr>
  </w:style>
  <w:style w:type="paragraph" w:styleId="a6">
    <w:name w:val="List"/>
    <w:basedOn w:val="a5"/>
    <w:uiPriority w:val="99"/>
    <w:rPr>
      <w:rFonts w:ascii="Arial" w:hAnsi="Arial" w:cs="Tahoma"/>
    </w:rPr>
  </w:style>
  <w:style w:type="paragraph" w:customStyle="1" w:styleId="13">
    <w:name w:val="Название1"/>
    <w:basedOn w:val="a"/>
    <w:uiPriority w:val="9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E713E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74626"/>
    <w:rPr>
      <w:sz w:val="24"/>
      <w:szCs w:val="24"/>
      <w:lang w:eastAsia="ar-SA"/>
    </w:rPr>
  </w:style>
  <w:style w:type="paragraph" w:styleId="ab">
    <w:name w:val="Balloon Text"/>
    <w:basedOn w:val="a"/>
    <w:link w:val="15"/>
    <w:uiPriority w:val="99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b"/>
    <w:uiPriority w:val="99"/>
    <w:locked/>
    <w:rsid w:val="009E713E"/>
    <w:rPr>
      <w:rFonts w:ascii="Tahoma" w:hAnsi="Tahoma" w:cs="Tahoma"/>
      <w:sz w:val="16"/>
      <w:szCs w:val="16"/>
      <w:lang w:eastAsia="ar-SA"/>
    </w:rPr>
  </w:style>
  <w:style w:type="paragraph" w:customStyle="1" w:styleId="ac">
    <w:name w:val="Содержимое таблицы"/>
    <w:basedOn w:val="a"/>
    <w:uiPriority w:val="99"/>
    <w:pPr>
      <w:suppressLineNumbers/>
    </w:pPr>
  </w:style>
  <w:style w:type="paragraph" w:customStyle="1" w:styleId="ad">
    <w:name w:val="Заголовок таблицы"/>
    <w:basedOn w:val="ac"/>
    <w:uiPriority w:val="99"/>
    <w:pPr>
      <w:jc w:val="center"/>
    </w:pPr>
    <w:rPr>
      <w:b/>
      <w:bCs/>
    </w:rPr>
  </w:style>
  <w:style w:type="paragraph" w:customStyle="1" w:styleId="ae">
    <w:name w:val="Содержимое врезки"/>
    <w:basedOn w:val="a5"/>
  </w:style>
  <w:style w:type="table" w:styleId="af">
    <w:name w:val="Table Grid"/>
    <w:basedOn w:val="a1"/>
    <w:uiPriority w:val="99"/>
    <w:rsid w:val="00993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4650D0"/>
    <w:pPr>
      <w:widowControl w:val="0"/>
      <w:suppressAutoHyphens w:val="0"/>
      <w:autoSpaceDE w:val="0"/>
      <w:autoSpaceDN w:val="0"/>
      <w:adjustRightInd w:val="0"/>
      <w:spacing w:line="331" w:lineRule="exact"/>
      <w:jc w:val="both"/>
    </w:pPr>
    <w:rPr>
      <w:lang w:eastAsia="ru-RU"/>
    </w:rPr>
  </w:style>
  <w:style w:type="character" w:customStyle="1" w:styleId="FontStyle13">
    <w:name w:val="Font Style13"/>
    <w:uiPriority w:val="99"/>
    <w:rsid w:val="004650D0"/>
    <w:rPr>
      <w:rFonts w:ascii="Times New Roman" w:hAnsi="Times New Roman" w:cs="Times New Roman"/>
      <w:i/>
      <w:iCs/>
      <w:sz w:val="28"/>
      <w:szCs w:val="28"/>
    </w:rPr>
  </w:style>
  <w:style w:type="paragraph" w:customStyle="1" w:styleId="Style1">
    <w:name w:val="Style1"/>
    <w:basedOn w:val="a"/>
    <w:uiPriority w:val="99"/>
    <w:rsid w:val="008F4FC7"/>
    <w:pPr>
      <w:widowControl w:val="0"/>
      <w:suppressAutoHyphens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FontStyle12">
    <w:name w:val="Font Style12"/>
    <w:uiPriority w:val="99"/>
    <w:rsid w:val="008F4FC7"/>
    <w:rPr>
      <w:rFonts w:ascii="Times New Roman" w:hAnsi="Times New Roman" w:cs="Times New Roman"/>
      <w:sz w:val="28"/>
      <w:szCs w:val="28"/>
    </w:rPr>
  </w:style>
  <w:style w:type="paragraph" w:styleId="af0">
    <w:name w:val="List Paragraph"/>
    <w:basedOn w:val="a"/>
    <w:uiPriority w:val="99"/>
    <w:qFormat/>
    <w:rsid w:val="009139CF"/>
    <w:pPr>
      <w:suppressAutoHyphens w:val="0"/>
      <w:ind w:left="720"/>
      <w:contextualSpacing/>
    </w:pPr>
    <w:rPr>
      <w:lang w:eastAsia="ru-RU"/>
    </w:rPr>
  </w:style>
  <w:style w:type="paragraph" w:styleId="af1">
    <w:name w:val="Body Text Indent"/>
    <w:basedOn w:val="a"/>
    <w:link w:val="af2"/>
    <w:uiPriority w:val="99"/>
    <w:rsid w:val="009E713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9E713E"/>
    <w:rPr>
      <w:sz w:val="24"/>
      <w:szCs w:val="24"/>
      <w:lang w:eastAsia="ar-SA"/>
    </w:rPr>
  </w:style>
  <w:style w:type="character" w:customStyle="1" w:styleId="16">
    <w:name w:val="Заголовок 1 Знак"/>
    <w:basedOn w:val="a0"/>
    <w:uiPriority w:val="99"/>
    <w:rsid w:val="009E71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uiPriority w:val="99"/>
    <w:rsid w:val="009E71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uiPriority w:val="99"/>
    <w:rsid w:val="009E713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50">
    <w:name w:val="Заголовок 5 Знак"/>
    <w:basedOn w:val="a0"/>
    <w:uiPriority w:val="99"/>
    <w:rsid w:val="009E713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WW8Num2z0">
    <w:name w:val="WW8Num2z0"/>
    <w:uiPriority w:val="99"/>
    <w:rsid w:val="009E713E"/>
    <w:rPr>
      <w:rFonts w:ascii="Times New Roman" w:hAnsi="Times New Roman"/>
    </w:rPr>
  </w:style>
  <w:style w:type="character" w:customStyle="1" w:styleId="WW8Num4z0">
    <w:name w:val="WW8Num4z0"/>
    <w:uiPriority w:val="99"/>
    <w:rsid w:val="009E713E"/>
    <w:rPr>
      <w:rFonts w:ascii="Times New Roman" w:hAnsi="Times New Roman"/>
    </w:rPr>
  </w:style>
  <w:style w:type="character" w:customStyle="1" w:styleId="WW8Num11z1">
    <w:name w:val="WW8Num11z1"/>
    <w:uiPriority w:val="99"/>
    <w:rsid w:val="009E713E"/>
    <w:rPr>
      <w:color w:val="auto"/>
    </w:rPr>
  </w:style>
  <w:style w:type="character" w:customStyle="1" w:styleId="WW8Num18z0">
    <w:name w:val="WW8Num18z0"/>
    <w:uiPriority w:val="99"/>
    <w:rsid w:val="009E713E"/>
    <w:rPr>
      <w:rFonts w:ascii="Times New Roman" w:hAnsi="Times New Roman"/>
    </w:rPr>
  </w:style>
  <w:style w:type="character" w:customStyle="1" w:styleId="WW8Num29z0">
    <w:name w:val="WW8Num29z0"/>
    <w:uiPriority w:val="99"/>
    <w:rsid w:val="009E713E"/>
    <w:rPr>
      <w:rFonts w:ascii="Times New Roman" w:hAnsi="Times New Roman"/>
    </w:rPr>
  </w:style>
  <w:style w:type="character" w:customStyle="1" w:styleId="af3">
    <w:name w:val="Основной текст Знак"/>
    <w:basedOn w:val="10"/>
    <w:uiPriority w:val="99"/>
    <w:rsid w:val="009E713E"/>
    <w:rPr>
      <w:rFonts w:ascii="Times New Roman" w:hAnsi="Times New Roman" w:cs="Times New Roman"/>
      <w:sz w:val="20"/>
      <w:szCs w:val="20"/>
    </w:rPr>
  </w:style>
  <w:style w:type="character" w:customStyle="1" w:styleId="32">
    <w:name w:val="Основной текст 3 Знак"/>
    <w:basedOn w:val="10"/>
    <w:uiPriority w:val="99"/>
    <w:rsid w:val="009E713E"/>
    <w:rPr>
      <w:rFonts w:ascii="Times New Roman" w:hAnsi="Times New Roman" w:cs="Times New Roman"/>
      <w:sz w:val="16"/>
      <w:szCs w:val="16"/>
    </w:rPr>
  </w:style>
  <w:style w:type="character" w:customStyle="1" w:styleId="af4">
    <w:name w:val="Текст выноски Знак"/>
    <w:basedOn w:val="10"/>
    <w:uiPriority w:val="99"/>
    <w:rsid w:val="009E713E"/>
    <w:rPr>
      <w:rFonts w:ascii="Tahoma" w:hAnsi="Tahoma" w:cs="Tahoma"/>
      <w:sz w:val="16"/>
      <w:szCs w:val="16"/>
    </w:rPr>
  </w:style>
  <w:style w:type="character" w:customStyle="1" w:styleId="af5">
    <w:name w:val="Название Знак"/>
    <w:basedOn w:val="10"/>
    <w:uiPriority w:val="99"/>
    <w:rsid w:val="009E713E"/>
    <w:rPr>
      <w:rFonts w:ascii="Times New Roman" w:hAnsi="Times New Roman" w:cs="Times New Roman"/>
      <w:b/>
      <w:sz w:val="24"/>
    </w:rPr>
  </w:style>
  <w:style w:type="character" w:customStyle="1" w:styleId="22">
    <w:name w:val="Основной текст 2 Знак"/>
    <w:basedOn w:val="10"/>
    <w:uiPriority w:val="99"/>
    <w:rsid w:val="009E713E"/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10"/>
    <w:uiPriority w:val="99"/>
    <w:rsid w:val="009E713E"/>
    <w:rPr>
      <w:rFonts w:ascii="Times New Roman" w:hAnsi="Times New Roman" w:cs="Times New Roman"/>
    </w:rPr>
  </w:style>
  <w:style w:type="character" w:customStyle="1" w:styleId="af6">
    <w:name w:val="Маркеры списка"/>
    <w:uiPriority w:val="99"/>
    <w:rsid w:val="009E713E"/>
    <w:rPr>
      <w:rFonts w:ascii="OpenSymbol" w:hAnsi="OpenSymbol"/>
    </w:rPr>
  </w:style>
  <w:style w:type="paragraph" w:customStyle="1" w:styleId="310">
    <w:name w:val="Основной текст 31"/>
    <w:basedOn w:val="a"/>
    <w:uiPriority w:val="99"/>
    <w:rsid w:val="009E713E"/>
    <w:pPr>
      <w:spacing w:after="120"/>
    </w:pPr>
    <w:rPr>
      <w:rFonts w:cs="Calibri"/>
      <w:sz w:val="16"/>
      <w:szCs w:val="16"/>
    </w:rPr>
  </w:style>
  <w:style w:type="paragraph" w:styleId="af7">
    <w:name w:val="Title"/>
    <w:basedOn w:val="a"/>
    <w:next w:val="af8"/>
    <w:link w:val="17"/>
    <w:uiPriority w:val="99"/>
    <w:qFormat/>
    <w:rsid w:val="009E713E"/>
    <w:pPr>
      <w:jc w:val="center"/>
    </w:pPr>
    <w:rPr>
      <w:rFonts w:cs="Calibri"/>
      <w:b/>
      <w:szCs w:val="20"/>
    </w:rPr>
  </w:style>
  <w:style w:type="paragraph" w:styleId="af8">
    <w:name w:val="Subtitle"/>
    <w:basedOn w:val="a4"/>
    <w:next w:val="a5"/>
    <w:link w:val="af9"/>
    <w:uiPriority w:val="99"/>
    <w:qFormat/>
    <w:rsid w:val="009E713E"/>
    <w:pPr>
      <w:jc w:val="center"/>
    </w:pPr>
    <w:rPr>
      <w:rFonts w:eastAsia="SimSun" w:cs="Mangal"/>
      <w:i/>
      <w:iCs/>
    </w:rPr>
  </w:style>
  <w:style w:type="character" w:customStyle="1" w:styleId="af9">
    <w:name w:val="Подзаголовок Знак"/>
    <w:basedOn w:val="a0"/>
    <w:link w:val="af8"/>
    <w:uiPriority w:val="99"/>
    <w:rsid w:val="009E713E"/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17">
    <w:name w:val="Название Знак1"/>
    <w:basedOn w:val="a0"/>
    <w:link w:val="af7"/>
    <w:uiPriority w:val="99"/>
    <w:rsid w:val="009E713E"/>
    <w:rPr>
      <w:rFonts w:cs="Calibri"/>
      <w:b/>
      <w:sz w:val="24"/>
      <w:lang w:eastAsia="ar-SA"/>
    </w:rPr>
  </w:style>
  <w:style w:type="paragraph" w:customStyle="1" w:styleId="210">
    <w:name w:val="Основной текст 21"/>
    <w:basedOn w:val="a"/>
    <w:uiPriority w:val="99"/>
    <w:rsid w:val="009E713E"/>
    <w:pPr>
      <w:spacing w:after="120" w:line="480" w:lineRule="auto"/>
    </w:pPr>
    <w:rPr>
      <w:rFonts w:cs="Calibri"/>
    </w:rPr>
  </w:style>
  <w:style w:type="paragraph" w:customStyle="1" w:styleId="211">
    <w:name w:val="Основной текст с отступом 21"/>
    <w:basedOn w:val="a"/>
    <w:uiPriority w:val="99"/>
    <w:rsid w:val="009E713E"/>
    <w:pPr>
      <w:spacing w:after="120" w:line="480" w:lineRule="auto"/>
      <w:ind w:left="283"/>
    </w:pPr>
    <w:rPr>
      <w:rFonts w:cs="Calibri"/>
      <w:sz w:val="20"/>
      <w:szCs w:val="20"/>
    </w:rPr>
  </w:style>
  <w:style w:type="paragraph" w:customStyle="1" w:styleId="ConsPlusNormal">
    <w:name w:val="ConsPlusNormal"/>
    <w:next w:val="a"/>
    <w:uiPriority w:val="99"/>
    <w:rsid w:val="009E713E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customStyle="1" w:styleId="FR1">
    <w:name w:val="FR1"/>
    <w:uiPriority w:val="99"/>
    <w:rsid w:val="009E713E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hAnsi="Arial"/>
      <w:sz w:val="22"/>
      <w:lang w:eastAsia="ar-SA"/>
    </w:rPr>
  </w:style>
  <w:style w:type="character" w:styleId="afa">
    <w:name w:val="Strong"/>
    <w:basedOn w:val="a0"/>
    <w:uiPriority w:val="99"/>
    <w:qFormat/>
    <w:rsid w:val="009E713E"/>
    <w:rPr>
      <w:rFonts w:cs="Times New Roman"/>
      <w:b/>
      <w:bCs/>
    </w:rPr>
  </w:style>
  <w:style w:type="paragraph" w:customStyle="1" w:styleId="ConsPlusNonformat">
    <w:name w:val="ConsPlusNonformat"/>
    <w:uiPriority w:val="99"/>
    <w:rsid w:val="009E71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DBCDA-25E0-49F7-8F89-94E8CEDD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Tomsktransgaz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Designer</dc:creator>
  <cp:keywords/>
  <cp:lastModifiedBy>VolEV</cp:lastModifiedBy>
  <cp:revision>16</cp:revision>
  <cp:lastPrinted>2013-02-12T03:48:00Z</cp:lastPrinted>
  <dcterms:created xsi:type="dcterms:W3CDTF">2012-11-27T03:07:00Z</dcterms:created>
  <dcterms:modified xsi:type="dcterms:W3CDTF">2013-02-19T08:14:00Z</dcterms:modified>
</cp:coreProperties>
</file>